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1F551C08" w14:textId="77777777" w:rsidR="00A56D20" w:rsidRDefault="00A555B4" w:rsidP="00A56D2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79F06910" w:rsidR="00A81608" w:rsidRPr="00A56D20" w:rsidRDefault="00A81608" w:rsidP="00906C75">
      <w:pPr>
        <w:jc w:val="both"/>
        <w:rPr>
          <w:rFonts w:ascii="Arial Narrow" w:eastAsia="Arial" w:hAnsi="Arial Narrow" w:cstheme="majorBidi"/>
          <w:color w:val="2F5496" w:themeColor="accent1" w:themeShade="BF"/>
        </w:rPr>
      </w:pPr>
      <w:r w:rsidRPr="405C44E5">
        <w:rPr>
          <w:rFonts w:ascii="Arial Narrow" w:eastAsia="Arial" w:hAnsi="Arial Narrow" w:cstheme="majorBidi"/>
          <w:b/>
          <w:bCs/>
          <w:color w:val="000000" w:themeColor="text1"/>
          <w:sz w:val="32"/>
          <w:szCs w:val="32"/>
        </w:rPr>
        <w:t>„</w:t>
      </w:r>
      <w:r w:rsidR="00411E32">
        <w:rPr>
          <w:rFonts w:ascii="Arial Narrow" w:hAnsi="Arial Narrow"/>
          <w:b/>
          <w:bCs/>
          <w:color w:val="333333"/>
          <w:sz w:val="32"/>
          <w:szCs w:val="32"/>
          <w:shd w:val="clear" w:color="auto" w:fill="FFFFFF"/>
        </w:rPr>
        <w:t xml:space="preserve">Aktualizácia Service </w:t>
      </w:r>
      <w:proofErr w:type="spellStart"/>
      <w:r w:rsidR="00411E32">
        <w:rPr>
          <w:rFonts w:ascii="Arial Narrow" w:hAnsi="Arial Narrow"/>
          <w:b/>
          <w:bCs/>
          <w:color w:val="333333"/>
          <w:sz w:val="32"/>
          <w:szCs w:val="32"/>
          <w:shd w:val="clear" w:color="auto" w:fill="FFFFFF"/>
        </w:rPr>
        <w:t>Desk</w:t>
      </w:r>
      <w:proofErr w:type="spellEnd"/>
      <w:r w:rsidR="00411E32">
        <w:rPr>
          <w:rFonts w:ascii="Arial Narrow" w:hAnsi="Arial Narrow"/>
          <w:b/>
          <w:bCs/>
          <w:color w:val="333333"/>
          <w:sz w:val="32"/>
          <w:szCs w:val="32"/>
          <w:shd w:val="clear" w:color="auto" w:fill="FFFFFF"/>
        </w:rPr>
        <w:t xml:space="preserve"> MV SR</w:t>
      </w:r>
      <w:r w:rsidR="00906C75">
        <w:rPr>
          <w:rFonts w:ascii="Arial Narrow" w:hAnsi="Arial Narrow"/>
          <w:b/>
          <w:bCs/>
          <w:color w:val="333333"/>
          <w:sz w:val="32"/>
          <w:szCs w:val="32"/>
        </w:rPr>
        <w:t xml:space="preserve">“ </w:t>
      </w:r>
    </w:p>
    <w:p w14:paraId="465ABD4B" w14:textId="7008E67C"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w:t>
      </w:r>
      <w:r w:rsidR="00411E32">
        <w:rPr>
          <w:rFonts w:ascii="Arial Narrow" w:hAnsi="Arial Narrow" w:cstheme="majorHAnsi"/>
          <w:color w:val="auto"/>
        </w:rPr>
        <w:t>(ID zákazky JOSEPHINE 38666</w:t>
      </w:r>
      <w:r w:rsidRPr="008E3AFA">
        <w:rPr>
          <w:rFonts w:ascii="Arial Narrow" w:hAnsi="Arial Narrow" w:cstheme="majorHAnsi"/>
          <w:color w:val="auto"/>
        </w:rPr>
        <w:t xml:space="preserve">) </w:t>
      </w: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3BCD0E3A" w:rsidR="00A81608" w:rsidRPr="0014536A" w:rsidRDefault="00A81608" w:rsidP="00A81608">
      <w:pPr>
        <w:jc w:val="both"/>
        <w:rPr>
          <w:rFonts w:ascii="Arial Narrow" w:hAnsi="Arial Narrow"/>
          <w:sz w:val="18"/>
          <w:szCs w:val="18"/>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04F0A836"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BF66C0">
        <w:rPr>
          <w:rFonts w:ascii="Arial Narrow" w:hAnsi="Arial Narrow"/>
        </w:rPr>
        <w:t>1</w:t>
      </w:r>
      <w:r w:rsidR="00D22C1E">
        <w:rPr>
          <w:rFonts w:ascii="Arial Narrow" w:hAnsi="Arial Narrow"/>
        </w:rPr>
        <w:t>0.06</w:t>
      </w:r>
      <w:r w:rsidR="00C50394">
        <w:rPr>
          <w:rFonts w:ascii="Arial Narrow" w:hAnsi="Arial Narrow"/>
        </w:rPr>
        <w:t>.2024</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6EC9E33B" w14:textId="77777777" w:rsidR="0069611A" w:rsidRPr="001B44CA" w:rsidRDefault="0069611A" w:rsidP="0069611A">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12116F5D" w14:textId="51322D3B"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315C08D7" w:rsidR="00814958" w:rsidRDefault="005F65B7" w:rsidP="008A38F0">
      <w:pPr>
        <w:spacing w:line="276" w:lineRule="auto"/>
        <w:jc w:val="both"/>
        <w:rPr>
          <w:rFonts w:ascii="Arial Narrow" w:hAnsi="Arial Narrow"/>
        </w:rPr>
      </w:pPr>
      <w:r w:rsidRPr="004058C6">
        <w:rPr>
          <w:rFonts w:ascii="Arial Narrow" w:hAnsi="Arial Narrow"/>
        </w:rPr>
        <w:t xml:space="preserve">KO: </w:t>
      </w:r>
      <w:hyperlink r:id="rId8" w:history="1">
        <w:r w:rsidR="00411E32" w:rsidRPr="000B3328">
          <w:rPr>
            <w:rStyle w:val="Hypertextovprepojenie"/>
            <w:rFonts w:ascii="Arial Narrow" w:hAnsi="Arial Narrow"/>
          </w:rPr>
          <w:t>https://josephine.proebiz.com/sk/tender/38666/summary</w:t>
        </w:r>
      </w:hyperlink>
    </w:p>
    <w:p w14:paraId="5EA37F76" w14:textId="6BF5C93C" w:rsidR="0014536A" w:rsidRDefault="0014536A" w:rsidP="005F65B7">
      <w:pPr>
        <w:pStyle w:val="Default"/>
        <w:rPr>
          <w:rFonts w:ascii="Arial Narrow" w:hAnsi="Arial Narrow"/>
          <w:color w:val="auto"/>
        </w:rPr>
      </w:pPr>
    </w:p>
    <w:p w14:paraId="2A3C59D4" w14:textId="03D6B327"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024712"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687D88C9"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12763701">
        <w:rPr>
          <w:rFonts w:ascii="Arial Narrow" w:hAnsi="Arial Narrow"/>
          <w:color w:val="2F5496" w:themeColor="accent1" w:themeShade="BF"/>
        </w:rPr>
        <w:t>Predmet zákazky</w:t>
      </w:r>
      <w:bookmarkEnd w:id="1"/>
    </w:p>
    <w:p w14:paraId="6BEAB29E" w14:textId="0C150E99" w:rsidR="66FF1CE4" w:rsidRPr="00411E32" w:rsidRDefault="66FF1CE4" w:rsidP="00411E32">
      <w:pPr>
        <w:ind w:left="-20" w:right="-20"/>
        <w:jc w:val="both"/>
        <w:rPr>
          <w:rFonts w:ascii="Arial Narrow" w:eastAsia="Arial Narrow" w:hAnsi="Arial Narrow" w:cs="Arial Narrow"/>
          <w:sz w:val="22"/>
          <w:szCs w:val="22"/>
        </w:rPr>
      </w:pPr>
      <w:r w:rsidRPr="12763701">
        <w:rPr>
          <w:rFonts w:ascii="Arial Narrow" w:eastAsia="Arial Narrow" w:hAnsi="Arial Narrow" w:cs="Arial Narrow"/>
          <w:sz w:val="22"/>
          <w:szCs w:val="22"/>
        </w:rPr>
        <w:t>Predmetom zákazky je nákup licencií softvérového produktu Microsoft</w:t>
      </w:r>
      <w:r w:rsidR="00411E32">
        <w:rPr>
          <w:rFonts w:ascii="Arial Narrow" w:eastAsia="Arial Narrow" w:hAnsi="Arial Narrow" w:cs="Arial Narrow"/>
          <w:sz w:val="22"/>
          <w:szCs w:val="22"/>
        </w:rPr>
        <w:t xml:space="preserve">, ktoré sú potrebné z dôvodu aktualizácie informačného systému Service </w:t>
      </w:r>
      <w:proofErr w:type="spellStart"/>
      <w:r w:rsidR="00411E32">
        <w:rPr>
          <w:rFonts w:ascii="Arial Narrow" w:eastAsia="Arial Narrow" w:hAnsi="Arial Narrow" w:cs="Arial Narrow"/>
          <w:sz w:val="22"/>
          <w:szCs w:val="22"/>
        </w:rPr>
        <w:t>Desk</w:t>
      </w:r>
      <w:proofErr w:type="spellEnd"/>
      <w:r w:rsidRPr="12763701">
        <w:rPr>
          <w:rFonts w:ascii="Arial Narrow" w:eastAsia="Arial Narrow" w:hAnsi="Arial Narrow" w:cs="Arial Narrow"/>
          <w:sz w:val="22"/>
          <w:szCs w:val="22"/>
        </w:rPr>
        <w:t xml:space="preserve">. </w:t>
      </w:r>
      <w:r w:rsidR="00411E32">
        <w:rPr>
          <w:rFonts w:ascii="Arial Narrow" w:eastAsia="Arial Narrow" w:hAnsi="Arial Narrow" w:cs="Arial Narrow"/>
          <w:sz w:val="22"/>
          <w:szCs w:val="22"/>
        </w:rPr>
        <w:t xml:space="preserve">Pre aktualizáciu informačného systému Service </w:t>
      </w:r>
      <w:proofErr w:type="spellStart"/>
      <w:r w:rsidR="00411E32">
        <w:rPr>
          <w:rFonts w:ascii="Arial Narrow" w:eastAsia="Arial Narrow" w:hAnsi="Arial Narrow" w:cs="Arial Narrow"/>
          <w:sz w:val="22"/>
          <w:szCs w:val="22"/>
        </w:rPr>
        <w:t>Desk</w:t>
      </w:r>
      <w:proofErr w:type="spellEnd"/>
      <w:r w:rsidR="00411E32">
        <w:rPr>
          <w:rFonts w:ascii="Arial Narrow" w:eastAsia="Arial Narrow" w:hAnsi="Arial Narrow" w:cs="Arial Narrow"/>
          <w:sz w:val="22"/>
          <w:szCs w:val="22"/>
        </w:rPr>
        <w:t xml:space="preserve"> je </w:t>
      </w:r>
      <w:r w:rsidRPr="12763701">
        <w:rPr>
          <w:rFonts w:ascii="Arial Narrow" w:eastAsia="Arial Narrow" w:hAnsi="Arial Narrow" w:cs="Arial Narrow"/>
          <w:sz w:val="22"/>
          <w:szCs w:val="22"/>
        </w:rPr>
        <w:t xml:space="preserve">potrebné použiť presne </w:t>
      </w:r>
      <w:r w:rsidR="00411E32">
        <w:rPr>
          <w:rFonts w:ascii="Arial Narrow" w:eastAsia="Arial Narrow" w:hAnsi="Arial Narrow" w:cs="Arial Narrow"/>
          <w:sz w:val="22"/>
          <w:szCs w:val="22"/>
        </w:rPr>
        <w:t>licencie Microsoft Windows Server 2019  Standard, Microsoft SQL Server 2019 Enterprise a Microsoft SQL Server 2019</w:t>
      </w:r>
      <w:r w:rsidR="006F45AB">
        <w:rPr>
          <w:rFonts w:ascii="Arial Narrow" w:eastAsia="Arial Narrow" w:hAnsi="Arial Narrow" w:cs="Arial Narrow"/>
          <w:sz w:val="22"/>
          <w:szCs w:val="22"/>
        </w:rPr>
        <w:t xml:space="preserve"> Standard</w:t>
      </w:r>
      <w:r w:rsidR="00411E32">
        <w:rPr>
          <w:rFonts w:ascii="Arial Narrow" w:eastAsia="Arial Narrow" w:hAnsi="Arial Narrow" w:cs="Arial Narrow"/>
          <w:sz w:val="22"/>
          <w:szCs w:val="22"/>
        </w:rPr>
        <w:t>.</w:t>
      </w:r>
      <w:r w:rsidR="006F45AB">
        <w:rPr>
          <w:rFonts w:ascii="Arial Narrow" w:eastAsia="Arial Narrow" w:hAnsi="Arial Narrow" w:cs="Arial Narrow"/>
          <w:sz w:val="22"/>
          <w:szCs w:val="22"/>
        </w:rPr>
        <w:t xml:space="preserve"> Verejný obstarávateľ požaduje dodanie licenčných kľúčov pre potrebu </w:t>
      </w:r>
      <w:r w:rsidR="00711CC8">
        <w:rPr>
          <w:rFonts w:ascii="Arial Narrow" w:eastAsia="Arial Narrow" w:hAnsi="Arial Narrow" w:cs="Arial Narrow"/>
          <w:sz w:val="22"/>
          <w:szCs w:val="22"/>
        </w:rPr>
        <w:t xml:space="preserve">aktualizácie Service </w:t>
      </w:r>
      <w:proofErr w:type="spellStart"/>
      <w:r w:rsidR="00711CC8">
        <w:rPr>
          <w:rFonts w:ascii="Arial Narrow" w:eastAsia="Arial Narrow" w:hAnsi="Arial Narrow" w:cs="Arial Narrow"/>
          <w:sz w:val="22"/>
          <w:szCs w:val="22"/>
        </w:rPr>
        <w:t>Desk</w:t>
      </w:r>
      <w:proofErr w:type="spellEnd"/>
      <w:r w:rsidR="00711CC8">
        <w:rPr>
          <w:rFonts w:ascii="Arial Narrow" w:eastAsia="Arial Narrow" w:hAnsi="Arial Narrow" w:cs="Arial Narrow"/>
          <w:sz w:val="22"/>
          <w:szCs w:val="22"/>
        </w:rPr>
        <w:t xml:space="preserve"> MV SR, ktoré musia byť zaslané priamo úspešným uchádzačom do elektronického prostredia verejného obstarávateľa. </w:t>
      </w:r>
      <w:r w:rsidR="006F45AB">
        <w:rPr>
          <w:rFonts w:ascii="Arial Narrow" w:eastAsia="Arial Narrow" w:hAnsi="Arial Narrow" w:cs="Arial Narrow"/>
          <w:sz w:val="22"/>
          <w:szCs w:val="22"/>
        </w:rPr>
        <w:t xml:space="preserve"> </w:t>
      </w:r>
    </w:p>
    <w:p w14:paraId="4745C18D" w14:textId="058BBA1A"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5631A80" w14:textId="77777777" w:rsidR="00A56D20" w:rsidRDefault="00A56D20" w:rsidP="008A38F0">
      <w:pPr>
        <w:pStyle w:val="Bezriadkovania"/>
        <w:spacing w:line="276" w:lineRule="auto"/>
        <w:jc w:val="both"/>
        <w:rPr>
          <w:rFonts w:ascii="Arial Narrow" w:hAnsi="Arial Narrow"/>
        </w:rPr>
      </w:pPr>
    </w:p>
    <w:p w14:paraId="5A1F0C12" w14:textId="1D6DC868"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411E32" w:rsidRPr="00411E32">
        <w:rPr>
          <w:rFonts w:ascii="Arial Narrow" w:hAnsi="Arial Narrow"/>
          <w:b/>
        </w:rPr>
        <w:t>9</w:t>
      </w:r>
      <w:r w:rsidR="00060075" w:rsidRPr="00411E32">
        <w:rPr>
          <w:rFonts w:ascii="Arial Narrow" w:hAnsi="Arial Narrow"/>
          <w:b/>
          <w:bCs/>
          <w:color w:val="000000"/>
        </w:rPr>
        <w:t>2</w:t>
      </w:r>
      <w:r w:rsidR="009549B9" w:rsidRPr="00411E32">
        <w:rPr>
          <w:rFonts w:ascii="Arial Narrow" w:hAnsi="Arial Narrow"/>
          <w:b/>
          <w:bCs/>
          <w:color w:val="000000"/>
        </w:rPr>
        <w:t xml:space="preserve"> </w:t>
      </w:r>
      <w:r w:rsidR="00411E32" w:rsidRPr="00411E32">
        <w:rPr>
          <w:rFonts w:ascii="Arial Narrow" w:hAnsi="Arial Narrow"/>
          <w:b/>
          <w:bCs/>
          <w:color w:val="000000"/>
        </w:rPr>
        <w:t>706</w:t>
      </w:r>
      <w:r w:rsidR="009549B9" w:rsidRPr="00411E32">
        <w:rPr>
          <w:rFonts w:ascii="Arial Narrow" w:hAnsi="Arial Narrow"/>
          <w:b/>
          <w:bCs/>
          <w:color w:val="000000"/>
        </w:rPr>
        <w:t>,</w:t>
      </w:r>
      <w:r w:rsidR="00060075" w:rsidRPr="00411E32">
        <w:rPr>
          <w:rFonts w:ascii="Arial Narrow" w:hAnsi="Arial Narrow"/>
          <w:b/>
          <w:bCs/>
          <w:color w:val="000000"/>
        </w:rPr>
        <w:t xml:space="preserve"> </w:t>
      </w:r>
      <w:r w:rsidR="00411E32" w:rsidRPr="00411E32">
        <w:rPr>
          <w:rFonts w:ascii="Arial Narrow" w:hAnsi="Arial Narrow"/>
          <w:b/>
          <w:bCs/>
          <w:color w:val="000000"/>
        </w:rPr>
        <w:t>72</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13C22CF1"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411E32">
        <w:rPr>
          <w:rFonts w:ascii="Arial Narrow" w:hAnsi="Arial Narrow"/>
          <w:b/>
        </w:rPr>
        <w:t>15</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00A82AC1" w:rsidR="00726D27"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E7CED81" w14:textId="77777777" w:rsidR="001C1994" w:rsidRPr="001C1994"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3737C2E1" w:rsidR="00945781" w:rsidRDefault="00945781"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p w14:paraId="3F6B158B" w14:textId="77777777" w:rsidR="00945781" w:rsidRPr="00945781" w:rsidRDefault="00945781" w:rsidP="00945781">
      <w:pPr>
        <w:rPr>
          <w:rFonts w:eastAsia="TimesNewRomanPSMT"/>
        </w:rPr>
      </w:pPr>
    </w:p>
    <w:p w14:paraId="784EA3FA" w14:textId="77777777" w:rsidR="00945781" w:rsidRPr="00945781" w:rsidRDefault="00945781" w:rsidP="00945781">
      <w:pPr>
        <w:rPr>
          <w:rFonts w:eastAsia="TimesNewRomanPSMT"/>
        </w:rPr>
      </w:pPr>
    </w:p>
    <w:p w14:paraId="1719FC48" w14:textId="77777777" w:rsidR="00945781" w:rsidRPr="00945781" w:rsidRDefault="00945781" w:rsidP="00945781">
      <w:pPr>
        <w:rPr>
          <w:rFonts w:eastAsia="TimesNewRomanPSMT"/>
        </w:rPr>
      </w:pPr>
    </w:p>
    <w:p w14:paraId="48DEB8CB" w14:textId="77777777" w:rsidR="00945781" w:rsidRPr="00945781" w:rsidRDefault="00945781" w:rsidP="00945781">
      <w:pPr>
        <w:rPr>
          <w:rFonts w:eastAsia="TimesNewRomanPSMT"/>
        </w:rPr>
      </w:pPr>
    </w:p>
    <w:p w14:paraId="5592F559" w14:textId="77777777" w:rsidR="00945781" w:rsidRPr="00945781" w:rsidRDefault="00945781" w:rsidP="00945781">
      <w:pPr>
        <w:rPr>
          <w:rFonts w:eastAsia="TimesNewRomanPSMT"/>
        </w:rPr>
      </w:pPr>
    </w:p>
    <w:p w14:paraId="54361169" w14:textId="77777777" w:rsidR="00945781" w:rsidRPr="00945781" w:rsidRDefault="00945781" w:rsidP="00945781">
      <w:pPr>
        <w:rPr>
          <w:rFonts w:eastAsia="TimesNewRomanPSMT"/>
        </w:rPr>
      </w:pPr>
    </w:p>
    <w:p w14:paraId="6AFDE2DB" w14:textId="77777777" w:rsidR="00945781" w:rsidRPr="00945781" w:rsidRDefault="00945781" w:rsidP="00945781">
      <w:pPr>
        <w:rPr>
          <w:rFonts w:eastAsia="TimesNewRomanPSMT"/>
        </w:rPr>
      </w:pPr>
    </w:p>
    <w:p w14:paraId="56C90C60" w14:textId="77777777" w:rsidR="00945781" w:rsidRPr="00945781" w:rsidRDefault="00945781" w:rsidP="00945781">
      <w:pPr>
        <w:rPr>
          <w:rFonts w:eastAsia="TimesNewRomanPSMT"/>
        </w:rPr>
      </w:pPr>
    </w:p>
    <w:p w14:paraId="08296DF0" w14:textId="77777777" w:rsidR="00945781" w:rsidRPr="00945781" w:rsidRDefault="00945781" w:rsidP="00945781">
      <w:pPr>
        <w:rPr>
          <w:rFonts w:eastAsia="TimesNewRomanPSMT"/>
        </w:rPr>
      </w:pPr>
    </w:p>
    <w:p w14:paraId="03A87E1C" w14:textId="77777777" w:rsidR="00945781" w:rsidRPr="00945781" w:rsidRDefault="00945781" w:rsidP="00945781">
      <w:pPr>
        <w:rPr>
          <w:rFonts w:eastAsia="TimesNewRomanPSMT"/>
        </w:rPr>
      </w:pPr>
    </w:p>
    <w:p w14:paraId="38755287" w14:textId="77777777" w:rsidR="00945781" w:rsidRPr="00945781" w:rsidRDefault="00945781" w:rsidP="00945781">
      <w:pPr>
        <w:rPr>
          <w:rFonts w:eastAsia="TimesNewRomanPSMT"/>
        </w:rPr>
      </w:pPr>
    </w:p>
    <w:p w14:paraId="00704328" w14:textId="77777777" w:rsidR="00945781" w:rsidRPr="00945781" w:rsidRDefault="00945781" w:rsidP="00945781">
      <w:pPr>
        <w:rPr>
          <w:rFonts w:eastAsia="TimesNewRomanPSMT"/>
        </w:rPr>
      </w:pPr>
    </w:p>
    <w:p w14:paraId="6B1C4336" w14:textId="77777777" w:rsidR="00945781" w:rsidRPr="00945781" w:rsidRDefault="00945781" w:rsidP="00945781">
      <w:pPr>
        <w:rPr>
          <w:rFonts w:eastAsia="TimesNewRomanPSMT"/>
        </w:rPr>
      </w:pPr>
    </w:p>
    <w:p w14:paraId="054392EC" w14:textId="77777777" w:rsidR="00945781" w:rsidRPr="00945781" w:rsidRDefault="00945781" w:rsidP="00945781">
      <w:pPr>
        <w:rPr>
          <w:rFonts w:eastAsia="TimesNewRomanPSMT"/>
        </w:rPr>
      </w:pPr>
    </w:p>
    <w:p w14:paraId="101121FE" w14:textId="77777777" w:rsidR="00945781" w:rsidRPr="00945781" w:rsidRDefault="00945781" w:rsidP="00945781">
      <w:pPr>
        <w:rPr>
          <w:rFonts w:eastAsia="TimesNewRomanPSMT"/>
        </w:rPr>
      </w:pPr>
    </w:p>
    <w:p w14:paraId="679E7472" w14:textId="77777777" w:rsidR="00945781" w:rsidRPr="00945781" w:rsidRDefault="00945781" w:rsidP="00945781">
      <w:pPr>
        <w:rPr>
          <w:rFonts w:eastAsia="TimesNewRomanPSMT"/>
        </w:rPr>
      </w:pPr>
    </w:p>
    <w:p w14:paraId="4C7A13E2" w14:textId="77777777" w:rsidR="00945781" w:rsidRPr="00945781" w:rsidRDefault="00945781" w:rsidP="00945781">
      <w:pPr>
        <w:rPr>
          <w:rFonts w:eastAsia="TimesNewRomanPSMT"/>
        </w:rPr>
      </w:pPr>
    </w:p>
    <w:p w14:paraId="4594B9CE" w14:textId="77777777" w:rsidR="00945781" w:rsidRPr="00945781" w:rsidRDefault="00945781" w:rsidP="00945781">
      <w:pPr>
        <w:rPr>
          <w:rFonts w:eastAsia="TimesNewRomanPSMT"/>
        </w:rPr>
      </w:pPr>
    </w:p>
    <w:p w14:paraId="6DEF204B" w14:textId="77777777" w:rsidR="00945781" w:rsidRPr="00945781" w:rsidRDefault="00945781" w:rsidP="00945781">
      <w:pPr>
        <w:rPr>
          <w:rFonts w:eastAsia="TimesNewRomanPSMT"/>
        </w:rPr>
      </w:pPr>
    </w:p>
    <w:p w14:paraId="46FE5AAA" w14:textId="77777777" w:rsidR="00945781" w:rsidRPr="00945781" w:rsidRDefault="00945781" w:rsidP="00945781">
      <w:pPr>
        <w:rPr>
          <w:rFonts w:eastAsia="TimesNewRomanPSMT"/>
        </w:rPr>
      </w:pPr>
    </w:p>
    <w:p w14:paraId="5246CA3F" w14:textId="77777777" w:rsidR="00945781" w:rsidRPr="00945781" w:rsidRDefault="00945781" w:rsidP="00945781">
      <w:pPr>
        <w:rPr>
          <w:rFonts w:eastAsia="TimesNewRomanPSMT"/>
        </w:rPr>
      </w:pPr>
    </w:p>
    <w:p w14:paraId="713C0940" w14:textId="000AD15C" w:rsidR="00945781" w:rsidRDefault="00945781" w:rsidP="00945781">
      <w:pPr>
        <w:rPr>
          <w:rFonts w:eastAsia="TimesNewRomanPSMT"/>
        </w:rPr>
      </w:pPr>
    </w:p>
    <w:p w14:paraId="591921EB" w14:textId="77777777" w:rsidR="00945781" w:rsidRPr="00945781" w:rsidRDefault="00945781" w:rsidP="00945781">
      <w:pPr>
        <w:rPr>
          <w:rFonts w:eastAsia="TimesNewRomanPSMT"/>
        </w:rPr>
      </w:pPr>
    </w:p>
    <w:p w14:paraId="3A0E5DAF" w14:textId="06854DC9" w:rsidR="003027C4" w:rsidRPr="00945781" w:rsidRDefault="00945781" w:rsidP="00945781">
      <w:pPr>
        <w:tabs>
          <w:tab w:val="left" w:pos="2505"/>
        </w:tabs>
        <w:rPr>
          <w:rFonts w:eastAsia="TimesNewRomanPSMT"/>
        </w:rPr>
      </w:pPr>
      <w:r>
        <w:rPr>
          <w:rFonts w:eastAsia="TimesNewRomanPSMT"/>
        </w:rPr>
        <w:tab/>
      </w:r>
    </w:p>
    <w:sectPr w:rsidR="003027C4" w:rsidRPr="0094578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B4660" w14:textId="77777777" w:rsidR="00024712" w:rsidRDefault="00024712">
      <w:r>
        <w:separator/>
      </w:r>
    </w:p>
  </w:endnote>
  <w:endnote w:type="continuationSeparator" w:id="0">
    <w:p w14:paraId="1AB8DAFC" w14:textId="77777777" w:rsidR="00024712" w:rsidRDefault="0002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3A56" w14:textId="0FE71592" w:rsidR="003476D0" w:rsidRPr="008D1C69" w:rsidRDefault="00D70EF4" w:rsidP="003476D0">
    <w:pPr>
      <w:rPr>
        <w:sz w:val="18"/>
        <w:szCs w:val="18"/>
      </w:rPr>
    </w:pPr>
    <w:r w:rsidRPr="00D70EF4">
      <w:rPr>
        <w:rFonts w:ascii="Arial Narrow" w:eastAsia="Arial" w:hAnsi="Arial Narrow" w:cstheme="majorHAnsi"/>
        <w:color w:val="000000" w:themeColor="text1"/>
        <w:sz w:val="20"/>
        <w:szCs w:val="20"/>
      </w:rPr>
      <w:t>„</w:t>
    </w:r>
    <w:r w:rsidR="006F45AB">
      <w:rPr>
        <w:rFonts w:ascii="Arial Narrow" w:hAnsi="Arial Narrow"/>
        <w:bCs/>
        <w:color w:val="333333"/>
        <w:sz w:val="18"/>
        <w:szCs w:val="18"/>
        <w:shd w:val="clear" w:color="auto" w:fill="FFFFFF"/>
      </w:rPr>
      <w:t xml:space="preserve">Aktualizácia Service </w:t>
    </w:r>
    <w:proofErr w:type="spellStart"/>
    <w:r w:rsidR="006F45AB">
      <w:rPr>
        <w:rFonts w:ascii="Arial Narrow" w:hAnsi="Arial Narrow"/>
        <w:bCs/>
        <w:color w:val="333333"/>
        <w:sz w:val="18"/>
        <w:szCs w:val="18"/>
        <w:shd w:val="clear" w:color="auto" w:fill="FFFFFF"/>
      </w:rPr>
      <w:t>Desk</w:t>
    </w:r>
    <w:proofErr w:type="spellEnd"/>
    <w:r w:rsidR="003476D0" w:rsidRPr="008D1C69">
      <w:rPr>
        <w:rFonts w:ascii="Arial Narrow" w:hAnsi="Arial Narrow"/>
        <w:bCs/>
        <w:color w:val="333333"/>
        <w:sz w:val="18"/>
        <w:szCs w:val="18"/>
      </w:rPr>
      <w:t xml:space="preserve"> MV SR</w:t>
    </w:r>
    <w:r w:rsidR="003476D0">
      <w:rPr>
        <w:rFonts w:ascii="Arial Narrow" w:hAnsi="Arial Narrow"/>
        <w:bCs/>
        <w:color w:val="333333"/>
        <w:sz w:val="18"/>
        <w:szCs w:val="18"/>
      </w:rPr>
      <w:t>“</w:t>
    </w:r>
  </w:p>
  <w:p w14:paraId="1654E9E4" w14:textId="6D3304C5" w:rsidR="00D70EF4" w:rsidRPr="004C0E33" w:rsidRDefault="00D70EF4" w:rsidP="004C0E33">
    <w:pPr>
      <w:rPr>
        <w:sz w:val="18"/>
        <w:szCs w:val="18"/>
      </w:rPr>
    </w:pPr>
  </w:p>
  <w:p w14:paraId="7CB49A3F" w14:textId="70AEE150"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D22C1E" w:rsidRPr="00D22C1E">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9B59F" w14:textId="77777777" w:rsidR="00024712" w:rsidRDefault="00024712">
      <w:r>
        <w:separator/>
      </w:r>
    </w:p>
  </w:footnote>
  <w:footnote w:type="continuationSeparator" w:id="0">
    <w:p w14:paraId="0525791B" w14:textId="77777777" w:rsidR="00024712" w:rsidRDefault="00024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gUARoprs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712"/>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64B5"/>
    <w:rsid w:val="00057172"/>
    <w:rsid w:val="00060075"/>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5870"/>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178"/>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37F4E"/>
    <w:rsid w:val="001402E9"/>
    <w:rsid w:val="00140449"/>
    <w:rsid w:val="00140A68"/>
    <w:rsid w:val="0014283F"/>
    <w:rsid w:val="00144254"/>
    <w:rsid w:val="00144331"/>
    <w:rsid w:val="00144D70"/>
    <w:rsid w:val="0014536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7D27"/>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199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390"/>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5E"/>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3DEA"/>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D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1E32"/>
    <w:rsid w:val="0041267B"/>
    <w:rsid w:val="00412D46"/>
    <w:rsid w:val="0041308C"/>
    <w:rsid w:val="00413475"/>
    <w:rsid w:val="00413584"/>
    <w:rsid w:val="00414391"/>
    <w:rsid w:val="00414D6E"/>
    <w:rsid w:val="00415126"/>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A7E"/>
    <w:rsid w:val="004B0774"/>
    <w:rsid w:val="004B1498"/>
    <w:rsid w:val="004B1997"/>
    <w:rsid w:val="004B201E"/>
    <w:rsid w:val="004B2034"/>
    <w:rsid w:val="004B23DC"/>
    <w:rsid w:val="004B2A2B"/>
    <w:rsid w:val="004B2D86"/>
    <w:rsid w:val="004B5C71"/>
    <w:rsid w:val="004B737F"/>
    <w:rsid w:val="004B7D80"/>
    <w:rsid w:val="004C0E33"/>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CD8"/>
    <w:rsid w:val="004D5D43"/>
    <w:rsid w:val="004D5F37"/>
    <w:rsid w:val="004D70F3"/>
    <w:rsid w:val="004D73F2"/>
    <w:rsid w:val="004D7463"/>
    <w:rsid w:val="004E18C5"/>
    <w:rsid w:val="004E196C"/>
    <w:rsid w:val="004E1D2F"/>
    <w:rsid w:val="004E20F3"/>
    <w:rsid w:val="004E256A"/>
    <w:rsid w:val="004E2C06"/>
    <w:rsid w:val="004E35C9"/>
    <w:rsid w:val="004E3D82"/>
    <w:rsid w:val="004E443E"/>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39A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4C82"/>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71E"/>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B9"/>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03C9"/>
    <w:rsid w:val="0069115A"/>
    <w:rsid w:val="0069129D"/>
    <w:rsid w:val="0069131A"/>
    <w:rsid w:val="0069138E"/>
    <w:rsid w:val="0069175E"/>
    <w:rsid w:val="00691803"/>
    <w:rsid w:val="00691EA5"/>
    <w:rsid w:val="0069375B"/>
    <w:rsid w:val="00693978"/>
    <w:rsid w:val="00695732"/>
    <w:rsid w:val="0069611A"/>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7EE"/>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770"/>
    <w:rsid w:val="006E28CD"/>
    <w:rsid w:val="006E3715"/>
    <w:rsid w:val="006E40FE"/>
    <w:rsid w:val="006E5CF0"/>
    <w:rsid w:val="006E6D4B"/>
    <w:rsid w:val="006E6FB9"/>
    <w:rsid w:val="006F00F2"/>
    <w:rsid w:val="006F0348"/>
    <w:rsid w:val="006F0A24"/>
    <w:rsid w:val="006F111B"/>
    <w:rsid w:val="006F2443"/>
    <w:rsid w:val="006F45AB"/>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C8"/>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42E9"/>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1E29"/>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1A"/>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4BA5"/>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4C4"/>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3FB"/>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06C75"/>
    <w:rsid w:val="0091053E"/>
    <w:rsid w:val="00910EC6"/>
    <w:rsid w:val="009124EB"/>
    <w:rsid w:val="0091256C"/>
    <w:rsid w:val="00912634"/>
    <w:rsid w:val="009127E3"/>
    <w:rsid w:val="009129CE"/>
    <w:rsid w:val="00912B01"/>
    <w:rsid w:val="00913852"/>
    <w:rsid w:val="00913DAE"/>
    <w:rsid w:val="0091431F"/>
    <w:rsid w:val="0091480C"/>
    <w:rsid w:val="00914B80"/>
    <w:rsid w:val="00916A6D"/>
    <w:rsid w:val="00917742"/>
    <w:rsid w:val="00917AF0"/>
    <w:rsid w:val="00920394"/>
    <w:rsid w:val="009210F7"/>
    <w:rsid w:val="00922909"/>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5781"/>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BDE"/>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6D20"/>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F55"/>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2934"/>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636"/>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7C8"/>
    <w:rsid w:val="00B868B0"/>
    <w:rsid w:val="00B86FD7"/>
    <w:rsid w:val="00B86FF1"/>
    <w:rsid w:val="00B8753D"/>
    <w:rsid w:val="00B875AB"/>
    <w:rsid w:val="00B901B6"/>
    <w:rsid w:val="00B905B3"/>
    <w:rsid w:val="00B9128A"/>
    <w:rsid w:val="00B91FD7"/>
    <w:rsid w:val="00B92145"/>
    <w:rsid w:val="00B92465"/>
    <w:rsid w:val="00B92ED1"/>
    <w:rsid w:val="00B93088"/>
    <w:rsid w:val="00B93138"/>
    <w:rsid w:val="00B9394E"/>
    <w:rsid w:val="00B93B24"/>
    <w:rsid w:val="00B951D1"/>
    <w:rsid w:val="00B9573C"/>
    <w:rsid w:val="00B959DC"/>
    <w:rsid w:val="00B965A5"/>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1195"/>
    <w:rsid w:val="00BB2565"/>
    <w:rsid w:val="00BB418A"/>
    <w:rsid w:val="00BB4989"/>
    <w:rsid w:val="00BB4C56"/>
    <w:rsid w:val="00BB4EE1"/>
    <w:rsid w:val="00BB63BD"/>
    <w:rsid w:val="00BB6EF8"/>
    <w:rsid w:val="00BB7720"/>
    <w:rsid w:val="00BC0930"/>
    <w:rsid w:val="00BC12F2"/>
    <w:rsid w:val="00BC16D0"/>
    <w:rsid w:val="00BC1B30"/>
    <w:rsid w:val="00BC266D"/>
    <w:rsid w:val="00BC34E7"/>
    <w:rsid w:val="00BC4378"/>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6C0"/>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3F2"/>
    <w:rsid w:val="00C45B64"/>
    <w:rsid w:val="00C45C5B"/>
    <w:rsid w:val="00C4720E"/>
    <w:rsid w:val="00C47F08"/>
    <w:rsid w:val="00C50394"/>
    <w:rsid w:val="00C50474"/>
    <w:rsid w:val="00C50A8E"/>
    <w:rsid w:val="00C513FF"/>
    <w:rsid w:val="00C51D3B"/>
    <w:rsid w:val="00C51E94"/>
    <w:rsid w:val="00C522F0"/>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88"/>
    <w:rsid w:val="00C671CA"/>
    <w:rsid w:val="00C67442"/>
    <w:rsid w:val="00C70654"/>
    <w:rsid w:val="00C707F5"/>
    <w:rsid w:val="00C716C9"/>
    <w:rsid w:val="00C72365"/>
    <w:rsid w:val="00C727CC"/>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863"/>
    <w:rsid w:val="00C91C70"/>
    <w:rsid w:val="00C93514"/>
    <w:rsid w:val="00C93710"/>
    <w:rsid w:val="00C94108"/>
    <w:rsid w:val="00C95E50"/>
    <w:rsid w:val="00C969E7"/>
    <w:rsid w:val="00C96CF7"/>
    <w:rsid w:val="00CA0125"/>
    <w:rsid w:val="00CA13E1"/>
    <w:rsid w:val="00CA17D0"/>
    <w:rsid w:val="00CA21FA"/>
    <w:rsid w:val="00CA26C3"/>
    <w:rsid w:val="00CA2EE8"/>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CD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71"/>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17A86"/>
    <w:rsid w:val="00D20156"/>
    <w:rsid w:val="00D212B1"/>
    <w:rsid w:val="00D22795"/>
    <w:rsid w:val="00D22C1E"/>
    <w:rsid w:val="00D23A39"/>
    <w:rsid w:val="00D23D4A"/>
    <w:rsid w:val="00D23F7A"/>
    <w:rsid w:val="00D253FB"/>
    <w:rsid w:val="00D25520"/>
    <w:rsid w:val="00D25563"/>
    <w:rsid w:val="00D2650E"/>
    <w:rsid w:val="00D27522"/>
    <w:rsid w:val="00D3011A"/>
    <w:rsid w:val="00D30457"/>
    <w:rsid w:val="00D3073E"/>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1BB8"/>
    <w:rsid w:val="00D42853"/>
    <w:rsid w:val="00D429D8"/>
    <w:rsid w:val="00D42F21"/>
    <w:rsid w:val="00D42F88"/>
    <w:rsid w:val="00D4408E"/>
    <w:rsid w:val="00D442FD"/>
    <w:rsid w:val="00D4462F"/>
    <w:rsid w:val="00D44C60"/>
    <w:rsid w:val="00D451F1"/>
    <w:rsid w:val="00D45568"/>
    <w:rsid w:val="00D458C2"/>
    <w:rsid w:val="00D4647E"/>
    <w:rsid w:val="00D46C43"/>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A82"/>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3CE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DA"/>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4B0C"/>
    <w:rsid w:val="00E95E79"/>
    <w:rsid w:val="00E960A9"/>
    <w:rsid w:val="00E96C8E"/>
    <w:rsid w:val="00E96CE0"/>
    <w:rsid w:val="00E97BD0"/>
    <w:rsid w:val="00E97C49"/>
    <w:rsid w:val="00E97CAD"/>
    <w:rsid w:val="00E97D07"/>
    <w:rsid w:val="00EA01D7"/>
    <w:rsid w:val="00EA13BB"/>
    <w:rsid w:val="00EA1E4E"/>
    <w:rsid w:val="00EA1F6A"/>
    <w:rsid w:val="00EA220D"/>
    <w:rsid w:val="00EA264C"/>
    <w:rsid w:val="00EA2A9D"/>
    <w:rsid w:val="00EA2C71"/>
    <w:rsid w:val="00EA378B"/>
    <w:rsid w:val="00EA614B"/>
    <w:rsid w:val="00EA7384"/>
    <w:rsid w:val="00EB2243"/>
    <w:rsid w:val="00EB2D0D"/>
    <w:rsid w:val="00EB316F"/>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0BD"/>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2FF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03C1"/>
    <w:rsid w:val="00FD159F"/>
    <w:rsid w:val="00FD1C0A"/>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E7FE8"/>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 w:val="011CA388"/>
    <w:rsid w:val="12763701"/>
    <w:rsid w:val="1BB4442E"/>
    <w:rsid w:val="1D50148F"/>
    <w:rsid w:val="405C44E5"/>
    <w:rsid w:val="66FF1CE4"/>
    <w:rsid w:val="756E650D"/>
    <w:rsid w:val="7708C1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 w:type="paragraph" w:styleId="Textvysvetlivky">
    <w:name w:val="endnote text"/>
    <w:basedOn w:val="Normlny"/>
    <w:link w:val="TextvysvetlivkyChar"/>
    <w:semiHidden/>
    <w:unhideWhenUsed/>
    <w:rsid w:val="007E1E29"/>
    <w:rPr>
      <w:sz w:val="20"/>
      <w:szCs w:val="20"/>
    </w:rPr>
  </w:style>
  <w:style w:type="character" w:customStyle="1" w:styleId="TextvysvetlivkyChar">
    <w:name w:val="Text vysvetlivky Char"/>
    <w:basedOn w:val="Predvolenpsmoodseku"/>
    <w:link w:val="Textvysvetlivky"/>
    <w:semiHidden/>
    <w:rsid w:val="007E1E29"/>
  </w:style>
  <w:style w:type="character" w:styleId="Odkaznavysvetlivku">
    <w:name w:val="endnote reference"/>
    <w:basedOn w:val="Predvolenpsmoodseku"/>
    <w:semiHidden/>
    <w:unhideWhenUsed/>
    <w:rsid w:val="007E1E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866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1373B-7039-4EAD-A7C9-C20AF4F4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61</TotalTime>
  <Pages>9</Pages>
  <Words>3122</Words>
  <Characters>17802</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12</cp:revision>
  <cp:lastPrinted>2021-01-20T13:59:00Z</cp:lastPrinted>
  <dcterms:created xsi:type="dcterms:W3CDTF">2024-03-22T11:20:00Z</dcterms:created>
  <dcterms:modified xsi:type="dcterms:W3CDTF">2024-06-10T07:18:00Z</dcterms:modified>
</cp:coreProperties>
</file>